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F0B3A" w14:textId="5450C669" w:rsidR="006F5FD0" w:rsidRPr="00571687" w:rsidRDefault="00297B55" w:rsidP="00D517A4">
      <w:pPr>
        <w:jc w:val="center"/>
        <w:rPr>
          <w:sz w:val="20"/>
          <w:lang w:val="en-GB"/>
        </w:rPr>
      </w:pPr>
      <w:r>
        <w:rPr>
          <w:sz w:val="20"/>
          <w:highlight w:val="yellow"/>
          <w:lang w:val="en-GB"/>
        </w:rPr>
        <w:t xml:space="preserve"> </w:t>
      </w:r>
    </w:p>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30E5AF44" w:rsidR="00EF74CF" w:rsidRPr="003B0DA3" w:rsidRDefault="00DB35A9" w:rsidP="003B0DA3">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r w:rsidR="00EF74CF" w:rsidRPr="003B0DA3">
        <w:rPr>
          <w:rStyle w:val="Strong"/>
          <w:sz w:val="22"/>
          <w:szCs w:val="22"/>
          <w:u w:val="single"/>
          <w:lang w:val="en-GB"/>
        </w:rPr>
        <w:t>I.1) Name and address Contracting Authority</w:t>
      </w:r>
    </w:p>
    <w:p w14:paraId="3DC053AE" w14:textId="60646EBF" w:rsidR="00763DEC" w:rsidRDefault="00EF74CF" w:rsidP="00EF74CF">
      <w:pPr>
        <w:outlineLvl w:val="0"/>
      </w:pPr>
      <w:r w:rsidRPr="003B0DA3">
        <w:rPr>
          <w:rStyle w:val="Strong"/>
          <w:b w:val="0"/>
          <w:sz w:val="22"/>
          <w:szCs w:val="22"/>
          <w:lang w:val="en-GB"/>
        </w:rPr>
        <w:t xml:space="preserve">Official name: </w:t>
      </w:r>
      <w:r w:rsidR="00763DEC" w:rsidRPr="00763DEC">
        <w:rPr>
          <w:b/>
          <w:bCs/>
          <w:sz w:val="22"/>
          <w:szCs w:val="22"/>
        </w:rPr>
        <w:t>Public Enterprise “VOJVODINAŠUME”</w:t>
      </w:r>
      <w:r w:rsidRPr="003B0DA3">
        <w:rPr>
          <w:rStyle w:val="Strong"/>
          <w:b w:val="0"/>
          <w:sz w:val="22"/>
          <w:szCs w:val="22"/>
          <w:lang w:val="en-GB"/>
        </w:rPr>
        <w:br/>
        <w:t xml:space="preserve">Postal address: </w:t>
      </w:r>
      <w:proofErr w:type="spellStart"/>
      <w:r w:rsidR="00763DEC" w:rsidRPr="00763DEC">
        <w:rPr>
          <w:b/>
          <w:bCs/>
          <w:sz w:val="22"/>
          <w:szCs w:val="22"/>
        </w:rPr>
        <w:t>Preradovićeva</w:t>
      </w:r>
      <w:proofErr w:type="spellEnd"/>
      <w:r w:rsidR="00763DEC" w:rsidRPr="00763DEC">
        <w:rPr>
          <w:b/>
          <w:bCs/>
          <w:sz w:val="22"/>
          <w:szCs w:val="22"/>
        </w:rPr>
        <w:t xml:space="preserve"> 2</w:t>
      </w:r>
      <w:r w:rsidRPr="003B0DA3">
        <w:rPr>
          <w:rStyle w:val="Strong"/>
          <w:b w:val="0"/>
          <w:sz w:val="22"/>
          <w:szCs w:val="22"/>
          <w:lang w:val="en-GB"/>
        </w:rPr>
        <w:br/>
        <w:t xml:space="preserve">Town: </w:t>
      </w:r>
      <w:proofErr w:type="spellStart"/>
      <w:r w:rsidR="00763DEC">
        <w:rPr>
          <w:rStyle w:val="Strong"/>
          <w:bCs/>
          <w:sz w:val="22"/>
          <w:szCs w:val="22"/>
          <w:lang w:val="en-GB"/>
        </w:rPr>
        <w:t>Petrovaradin</w:t>
      </w:r>
      <w:proofErr w:type="spellEnd"/>
      <w:r w:rsidRPr="003B0DA3">
        <w:rPr>
          <w:rStyle w:val="Strong"/>
          <w:b w:val="0"/>
          <w:sz w:val="22"/>
          <w:szCs w:val="22"/>
          <w:lang w:val="en-GB"/>
        </w:rPr>
        <w:br/>
        <w:t xml:space="preserve">Postal Code: </w:t>
      </w:r>
      <w:r w:rsidR="00763DEC">
        <w:rPr>
          <w:rStyle w:val="Strong"/>
          <w:bCs/>
          <w:sz w:val="22"/>
          <w:szCs w:val="22"/>
          <w:lang w:val="en-GB"/>
        </w:rPr>
        <w:t>21131</w:t>
      </w:r>
      <w:r w:rsidRPr="003B0DA3">
        <w:rPr>
          <w:rStyle w:val="Strong"/>
          <w:b w:val="0"/>
          <w:sz w:val="22"/>
          <w:szCs w:val="22"/>
          <w:lang w:val="en-GB"/>
        </w:rPr>
        <w:br/>
        <w:t xml:space="preserve">E-mail: </w:t>
      </w:r>
      <w:r w:rsidR="00763DEC" w:rsidRPr="00763DEC">
        <w:rPr>
          <w:b/>
          <w:sz w:val="22"/>
          <w:szCs w:val="22"/>
        </w:rPr>
        <w:t>btubic@vojvodinasume.rs</w:t>
      </w:r>
      <w:r w:rsidRPr="003B0DA3">
        <w:rPr>
          <w:rStyle w:val="Strong"/>
          <w:b w:val="0"/>
          <w:sz w:val="22"/>
          <w:szCs w:val="22"/>
          <w:lang w:val="en-GB"/>
        </w:rPr>
        <w:br/>
        <w:t xml:space="preserve">Internet address: </w:t>
      </w:r>
      <w:hyperlink r:id="rId11" w:history="1">
        <w:r w:rsidR="00763DEC" w:rsidRPr="001132B4">
          <w:rPr>
            <w:rStyle w:val="Hyperlink"/>
          </w:rPr>
          <w:t>https://www.vojvodinasume.rs/</w:t>
        </w:r>
      </w:hyperlink>
      <w:r w:rsidR="00763DEC">
        <w:t xml:space="preserve"> </w:t>
      </w:r>
    </w:p>
    <w:p w14:paraId="211EB328" w14:textId="21D9CCDC" w:rsidR="00CF366A" w:rsidRPr="003B0DA3" w:rsidRDefault="00B513FE" w:rsidP="00EF74CF">
      <w:pPr>
        <w:outlineLvl w:val="0"/>
        <w:rPr>
          <w:rStyle w:val="Strong"/>
          <w:bCs/>
          <w:sz w:val="22"/>
          <w:szCs w:val="22"/>
          <w:lang w:val="en-GB"/>
        </w:rPr>
      </w:pPr>
      <w:r>
        <w:rPr>
          <w:rStyle w:val="Strong"/>
          <w:sz w:val="22"/>
          <w:szCs w:val="22"/>
          <w:highlight w:val="lightGray"/>
          <w:u w:val="single"/>
          <w:lang w:val="en-GB"/>
        </w:rPr>
        <w:br/>
      </w:r>
      <w:r w:rsidRPr="003B0DA3">
        <w:rPr>
          <w:rStyle w:val="Strong"/>
          <w:sz w:val="22"/>
          <w:szCs w:val="22"/>
          <w:u w:val="single"/>
          <w:lang w:val="en-GB"/>
        </w:rPr>
        <w:t>II.1.1)</w:t>
      </w:r>
      <w:r w:rsidR="007C201A" w:rsidRPr="003B0DA3">
        <w:rPr>
          <w:rStyle w:val="Strong"/>
          <w:sz w:val="22"/>
          <w:szCs w:val="22"/>
          <w:u w:val="single"/>
          <w:lang w:val="en-GB"/>
        </w:rPr>
        <w:t xml:space="preserve"> </w:t>
      </w:r>
      <w:r w:rsidRPr="003B0DA3">
        <w:rPr>
          <w:rStyle w:val="Strong"/>
          <w:sz w:val="22"/>
          <w:szCs w:val="22"/>
          <w:u w:val="single"/>
          <w:lang w:val="en-GB"/>
        </w:rPr>
        <w:t>Title:</w:t>
      </w:r>
      <w:r w:rsidRPr="003B0DA3">
        <w:rPr>
          <w:rStyle w:val="Strong"/>
          <w:b w:val="0"/>
          <w:sz w:val="22"/>
          <w:szCs w:val="22"/>
          <w:lang w:val="en-GB"/>
        </w:rPr>
        <w:t xml:space="preserve"> </w:t>
      </w:r>
      <w:r w:rsidR="007C201A" w:rsidRPr="003B0DA3">
        <w:rPr>
          <w:rStyle w:val="Strong"/>
          <w:b w:val="0"/>
          <w:sz w:val="22"/>
          <w:szCs w:val="22"/>
          <w:lang w:val="en-GB"/>
        </w:rPr>
        <w:br/>
      </w:r>
      <w:r w:rsidR="007C201A" w:rsidRPr="003B0DA3">
        <w:rPr>
          <w:rStyle w:val="Strong"/>
          <w:b w:val="0"/>
          <w:sz w:val="22"/>
          <w:szCs w:val="22"/>
          <w:lang w:val="en-GB"/>
        </w:rPr>
        <w:br/>
      </w:r>
      <w:bookmarkStart w:id="0" w:name="_Hlk185190178"/>
      <w:r w:rsidR="00763DEC" w:rsidRPr="003E44E0">
        <w:rPr>
          <w:b/>
          <w:sz w:val="22"/>
          <w:szCs w:val="22"/>
          <w:lang w:val="en-GB"/>
        </w:rPr>
        <w:t xml:space="preserve">Procurement of </w:t>
      </w:r>
      <w:r w:rsidR="00763DEC">
        <w:rPr>
          <w:b/>
          <w:sz w:val="22"/>
          <w:szCs w:val="22"/>
          <w:lang w:val="en-GB"/>
        </w:rPr>
        <w:t>Fire truck and Firefighting equipment</w:t>
      </w:r>
      <w:r w:rsidR="00763DEC" w:rsidRPr="003E44E0">
        <w:rPr>
          <w:b/>
          <w:sz w:val="22"/>
          <w:szCs w:val="22"/>
          <w:lang w:val="en-GB"/>
        </w:rPr>
        <w:t xml:space="preserve"> for project </w:t>
      </w:r>
      <w:r w:rsidR="00763DEC">
        <w:rPr>
          <w:b/>
          <w:sz w:val="22"/>
          <w:szCs w:val="22"/>
          <w:lang w:val="en-GB"/>
        </w:rPr>
        <w:t>STOP FIRES</w:t>
      </w:r>
      <w:r w:rsidR="00763DEC" w:rsidRPr="003E44E0">
        <w:rPr>
          <w:b/>
          <w:sz w:val="22"/>
          <w:szCs w:val="22"/>
          <w:lang w:val="en-GB"/>
        </w:rPr>
        <w:t>, Republic of Serbia</w:t>
      </w:r>
      <w:bookmarkEnd w:id="0"/>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1"/>
      </w:r>
      <w:r w:rsidRPr="008F66E7">
        <w:rPr>
          <w:rStyle w:val="Strong"/>
          <w:sz w:val="22"/>
          <w:szCs w:val="22"/>
          <w:u w:val="single"/>
          <w:lang w:val="en-GB"/>
        </w:rPr>
        <w:t xml:space="preserve"> code</w:t>
      </w:r>
    </w:p>
    <w:p w14:paraId="6C75409E" w14:textId="75CB1036" w:rsidR="00F37EB6" w:rsidRPr="00F37EB6" w:rsidRDefault="00763DEC" w:rsidP="00010B32">
      <w:pPr>
        <w:outlineLvl w:val="0"/>
        <w:rPr>
          <w:sz w:val="22"/>
          <w:szCs w:val="18"/>
        </w:rPr>
      </w:pPr>
      <w:r w:rsidRPr="00763DEC">
        <w:rPr>
          <w:sz w:val="22"/>
          <w:szCs w:val="18"/>
        </w:rPr>
        <w:t>34144210 – Firefighting vehicles</w:t>
      </w:r>
    </w:p>
    <w:p w14:paraId="638C8F48" w14:textId="6F22F8DA" w:rsidR="00F37EB6" w:rsidRPr="00F37EB6" w:rsidRDefault="00763DEC" w:rsidP="00010B32">
      <w:pPr>
        <w:outlineLvl w:val="0"/>
        <w:rPr>
          <w:sz w:val="22"/>
          <w:szCs w:val="18"/>
        </w:rPr>
      </w:pPr>
      <w:r w:rsidRPr="00763DEC">
        <w:rPr>
          <w:sz w:val="22"/>
          <w:szCs w:val="18"/>
        </w:rPr>
        <w:t>35111000 – Firefighting equipment</w:t>
      </w:r>
    </w:p>
    <w:p w14:paraId="57BD9A50" w14:textId="3C709B0A" w:rsidR="00010B32" w:rsidRPr="00D67F00" w:rsidRDefault="007C201A" w:rsidP="00010B32">
      <w:pPr>
        <w:outlineLvl w:val="0"/>
        <w:rPr>
          <w:rStyle w:val="Strong"/>
          <w:sz w:val="22"/>
          <w:szCs w:val="22"/>
          <w:u w:val="single"/>
          <w:lang w:val="en-GB"/>
        </w:rPr>
      </w:pPr>
      <w:r>
        <w:rPr>
          <w:rStyle w:val="Strong"/>
          <w:sz w:val="22"/>
          <w:szCs w:val="22"/>
          <w:u w:val="single"/>
          <w:lang w:val="en-GB"/>
        </w:rPr>
        <w:br/>
      </w:r>
      <w:r w:rsidR="00010B32" w:rsidRPr="00D67F00">
        <w:rPr>
          <w:rStyle w:val="Strong"/>
          <w:sz w:val="22"/>
          <w:szCs w:val="22"/>
          <w:u w:val="single"/>
          <w:lang w:val="en-GB"/>
        </w:rPr>
        <w:t>II.1.3) Type of contract</w:t>
      </w:r>
    </w:p>
    <w:p w14:paraId="382700E3" w14:textId="374281C6" w:rsidR="00010B32" w:rsidRPr="008F66E7" w:rsidRDefault="00010B32" w:rsidP="008F66E7">
      <w:pPr>
        <w:pStyle w:val="Blockquote"/>
        <w:ind w:left="0"/>
        <w:jc w:val="both"/>
        <w:rPr>
          <w:rStyle w:val="Strong"/>
          <w:b w:val="0"/>
          <w:i/>
          <w:sz w:val="22"/>
          <w:szCs w:val="22"/>
          <w:lang w:val="en-GB"/>
        </w:rPr>
      </w:pPr>
      <w:r w:rsidRPr="003B0DA3">
        <w:rPr>
          <w:rStyle w:val="Emphasis"/>
          <w:i w:val="0"/>
          <w:sz w:val="22"/>
          <w:szCs w:val="22"/>
          <w:lang w:val="en-GB"/>
        </w:rPr>
        <w:t>Supplies</w:t>
      </w:r>
      <w:r>
        <w:rPr>
          <w:rStyle w:val="Emphasis"/>
          <w:i w:val="0"/>
          <w:sz w:val="22"/>
          <w:szCs w:val="22"/>
          <w:lang w:val="en-GB"/>
        </w:rPr>
        <w:t xml:space="preserve"> </w:t>
      </w:r>
    </w:p>
    <w:p w14:paraId="355F962B" w14:textId="301F3452" w:rsidR="00EF74CF" w:rsidRPr="00D67F00" w:rsidRDefault="00EF74CF" w:rsidP="008F66E7">
      <w:pPr>
        <w:spacing w:before="240" w:after="120"/>
        <w:outlineLvl w:val="0"/>
        <w:rPr>
          <w:rStyle w:val="Strong"/>
          <w:sz w:val="22"/>
          <w:szCs w:val="22"/>
          <w:u w:val="single"/>
          <w:lang w:val="en-GB"/>
        </w:rPr>
      </w:pPr>
      <w:r w:rsidRPr="00B443BA">
        <w:rPr>
          <w:rStyle w:val="Strong"/>
          <w:sz w:val="22"/>
          <w:szCs w:val="22"/>
          <w:u w:val="single"/>
          <w:lang w:val="en-GB"/>
        </w:rPr>
        <w:t>II.1.4) Short description of the contract</w:t>
      </w:r>
    </w:p>
    <w:p w14:paraId="2F10B4EE" w14:textId="14AA75BB" w:rsidR="00EF74CF" w:rsidRPr="00D225CC" w:rsidRDefault="00B443BA" w:rsidP="00EF74CF">
      <w:pPr>
        <w:pStyle w:val="Blockquote"/>
        <w:ind w:left="0"/>
        <w:jc w:val="both"/>
        <w:rPr>
          <w:i/>
          <w:sz w:val="22"/>
          <w:szCs w:val="22"/>
          <w:lang w:val="en-GB"/>
        </w:rPr>
      </w:pPr>
      <w:r>
        <w:rPr>
          <w:rStyle w:val="Emphasis"/>
          <w:i w:val="0"/>
          <w:sz w:val="22"/>
          <w:szCs w:val="22"/>
          <w:lang w:val="en-GB"/>
        </w:rPr>
        <w:t xml:space="preserve">Purpose of this contract is supply and delivery of </w:t>
      </w:r>
      <w:r w:rsidR="00763DEC" w:rsidRPr="00763DEC">
        <w:rPr>
          <w:rStyle w:val="Emphasis"/>
          <w:i w:val="0"/>
          <w:sz w:val="22"/>
          <w:szCs w:val="22"/>
          <w:lang w:val="en-GB"/>
        </w:rPr>
        <w:t>Fire truck and Firefighting equipment</w:t>
      </w:r>
      <w:r>
        <w:rPr>
          <w:rStyle w:val="Emphasis"/>
          <w:i w:val="0"/>
          <w:sz w:val="22"/>
          <w:szCs w:val="22"/>
          <w:lang w:val="en-GB"/>
        </w:rPr>
        <w:t xml:space="preserve"> </w:t>
      </w:r>
      <w:r w:rsidRPr="00B443BA">
        <w:rPr>
          <w:rStyle w:val="Emphasis"/>
          <w:i w:val="0"/>
          <w:sz w:val="22"/>
          <w:szCs w:val="22"/>
          <w:lang w:val="en-GB"/>
        </w:rPr>
        <w:t>for project "</w:t>
      </w:r>
      <w:proofErr w:type="spellStart"/>
      <w:r w:rsidR="00763DEC" w:rsidRPr="00763DEC">
        <w:rPr>
          <w:sz w:val="22"/>
          <w:szCs w:val="22"/>
        </w:rPr>
        <w:t>StrengThening</w:t>
      </w:r>
      <w:proofErr w:type="spellEnd"/>
      <w:r w:rsidR="00763DEC" w:rsidRPr="00763DEC">
        <w:rPr>
          <w:sz w:val="22"/>
          <w:szCs w:val="22"/>
        </w:rPr>
        <w:t xml:space="preserve"> Organizations in the Protection against FIRES</w:t>
      </w:r>
      <w:r w:rsidRPr="00B443BA">
        <w:rPr>
          <w:rStyle w:val="Emphasis"/>
          <w:i w:val="0"/>
          <w:sz w:val="22"/>
          <w:szCs w:val="22"/>
          <w:lang w:val="en-GB"/>
        </w:rPr>
        <w:t xml:space="preserve"> - </w:t>
      </w:r>
      <w:r w:rsidR="00763DEC" w:rsidRPr="00763DEC">
        <w:rPr>
          <w:rStyle w:val="Emphasis"/>
          <w:i w:val="0"/>
          <w:sz w:val="22"/>
          <w:szCs w:val="22"/>
          <w:lang w:val="en-GB"/>
        </w:rPr>
        <w:t>STOP FIRES</w:t>
      </w:r>
      <w:r w:rsidRPr="00B443BA">
        <w:rPr>
          <w:rStyle w:val="Emphasis"/>
          <w:i w:val="0"/>
          <w:sz w:val="22"/>
          <w:szCs w:val="22"/>
          <w:lang w:val="en-GB"/>
        </w:rPr>
        <w:t>"</w:t>
      </w:r>
      <w:r w:rsidR="00763DEC" w:rsidRPr="00763DEC">
        <w:rPr>
          <w:sz w:val="22"/>
          <w:szCs w:val="22"/>
          <w:lang w:val="en-GB"/>
        </w:rPr>
        <w:t xml:space="preserve"> </w:t>
      </w:r>
      <w:r w:rsidR="00763DEC" w:rsidRPr="00B92E3D">
        <w:rPr>
          <w:sz w:val="22"/>
          <w:szCs w:val="22"/>
          <w:lang w:val="en-GB"/>
        </w:rPr>
        <w:t xml:space="preserve">with financial assistance from the </w:t>
      </w:r>
      <w:bookmarkStart w:id="1" w:name="_Hlk185190214"/>
      <w:r w:rsidR="00763DEC" w:rsidRPr="00B92E3D">
        <w:rPr>
          <w:b/>
          <w:bCs/>
          <w:sz w:val="22"/>
          <w:szCs w:val="22"/>
        </w:rPr>
        <w:t xml:space="preserve">INTERREG </w:t>
      </w:r>
      <w:r w:rsidR="00763DEC">
        <w:rPr>
          <w:b/>
          <w:bCs/>
          <w:sz w:val="22"/>
          <w:szCs w:val="22"/>
        </w:rPr>
        <w:t>VI-A IPA HUNGARY-SERBIA PROGRAMME</w:t>
      </w:r>
      <w:bookmarkEnd w:id="1"/>
      <w:r>
        <w:rPr>
          <w:rStyle w:val="Emphasis"/>
          <w:i w:val="0"/>
          <w:sz w:val="22"/>
          <w:szCs w:val="22"/>
          <w:lang w:val="en-GB"/>
        </w:rPr>
        <w:t>.</w:t>
      </w:r>
    </w:p>
    <w:p w14:paraId="2EF9E8FA" w14:textId="699C6124" w:rsidR="00EF74CF" w:rsidRPr="00D67F00" w:rsidRDefault="00B513FE"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II.1.5) Estimated total value</w:t>
      </w:r>
    </w:p>
    <w:p w14:paraId="6B798358" w14:textId="12CAD6EE" w:rsidR="00EF74CF" w:rsidRPr="003B0DA3" w:rsidRDefault="003B0DA3" w:rsidP="008F66E7">
      <w:pPr>
        <w:jc w:val="both"/>
        <w:outlineLvl w:val="0"/>
        <w:rPr>
          <w:sz w:val="22"/>
          <w:szCs w:val="22"/>
        </w:rPr>
      </w:pPr>
      <w:r w:rsidRPr="003B0DA3">
        <w:rPr>
          <w:sz w:val="22"/>
          <w:szCs w:val="22"/>
        </w:rPr>
        <w:t>Not applicable.</w:t>
      </w:r>
      <w:r w:rsidR="00EF74CF" w:rsidRPr="003B0DA3">
        <w:rPr>
          <w:sz w:val="22"/>
          <w:szCs w:val="22"/>
        </w:rPr>
        <w:t xml:space="preserve"> </w:t>
      </w:r>
    </w:p>
    <w:p w14:paraId="33FFDFE9" w14:textId="1056DF67"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7A3DC070" w14:textId="22A39C12" w:rsidR="00DB35A9" w:rsidRPr="00152110" w:rsidRDefault="00DB35A9" w:rsidP="00DB35A9">
      <w:pPr>
        <w:outlineLvl w:val="0"/>
        <w:rPr>
          <w:rStyle w:val="Strong"/>
          <w:b w:val="0"/>
          <w:sz w:val="22"/>
          <w:szCs w:val="22"/>
          <w:lang w:val="en-GB"/>
        </w:rPr>
      </w:pPr>
      <w:r w:rsidRPr="00152110">
        <w:rPr>
          <w:rStyle w:val="Strong"/>
          <w:b w:val="0"/>
          <w:sz w:val="22"/>
          <w:szCs w:val="22"/>
          <w:lang w:val="en-GB"/>
        </w:rPr>
        <w:t>Open</w:t>
      </w:r>
      <w:r w:rsidRPr="00152110">
        <w:rPr>
          <w:rStyle w:val="Strong"/>
          <w:b w:val="0"/>
          <w:sz w:val="22"/>
          <w:szCs w:val="22"/>
          <w:lang w:val="en-GB"/>
        </w:rPr>
        <w:br/>
      </w:r>
    </w:p>
    <w:p w14:paraId="2FB0BEEE" w14:textId="753D60B2" w:rsidR="00EF74CF" w:rsidRPr="003B0DA3" w:rsidRDefault="00EF74CF" w:rsidP="00EF74CF">
      <w:pPr>
        <w:outlineLvl w:val="0"/>
        <w:rPr>
          <w:rStyle w:val="Strong"/>
          <w:sz w:val="22"/>
          <w:szCs w:val="22"/>
          <w:u w:val="single"/>
          <w:lang w:val="en-GB"/>
        </w:rPr>
      </w:pPr>
      <w:r w:rsidRPr="003B0DA3">
        <w:rPr>
          <w:rStyle w:val="Strong"/>
          <w:sz w:val="22"/>
          <w:szCs w:val="22"/>
          <w:u w:val="single"/>
          <w:lang w:val="en-GB"/>
        </w:rPr>
        <w:t>II.1.6) Information about lots</w:t>
      </w:r>
    </w:p>
    <w:p w14:paraId="2A9982F5" w14:textId="7B1350D4" w:rsidR="00EF74CF" w:rsidRPr="003B0DA3" w:rsidRDefault="00EF74CF" w:rsidP="00EF74CF">
      <w:pPr>
        <w:outlineLvl w:val="0"/>
        <w:rPr>
          <w:rStyle w:val="Strong"/>
          <w:b w:val="0"/>
          <w:sz w:val="22"/>
          <w:szCs w:val="22"/>
          <w:lang w:val="en-GB"/>
        </w:rPr>
      </w:pPr>
      <w:r w:rsidRPr="003B0DA3">
        <w:rPr>
          <w:rStyle w:val="Strong"/>
          <w:b w:val="0"/>
          <w:sz w:val="22"/>
          <w:szCs w:val="22"/>
          <w:lang w:val="en-GB"/>
        </w:rPr>
        <w:t>This contract is divided into lots:</w:t>
      </w:r>
      <w:r w:rsidRPr="003B0DA3">
        <w:rPr>
          <w:rStyle w:val="Strong"/>
          <w:sz w:val="22"/>
          <w:szCs w:val="22"/>
          <w:lang w:val="en-GB"/>
        </w:rPr>
        <w:t xml:space="preserve"> </w:t>
      </w:r>
      <w:r w:rsidR="00501858">
        <w:rPr>
          <w:rStyle w:val="Strong"/>
          <w:b w:val="0"/>
          <w:sz w:val="22"/>
          <w:szCs w:val="22"/>
          <w:lang w:val="en-GB"/>
        </w:rPr>
        <w:t>no</w:t>
      </w:r>
    </w:p>
    <w:p w14:paraId="3F22C197" w14:textId="31D98DA6" w:rsidR="00DB35A9" w:rsidRPr="00D67F00" w:rsidRDefault="00045773" w:rsidP="008F66E7">
      <w:pPr>
        <w:outlineLvl w:val="0"/>
        <w:rPr>
          <w:b/>
          <w:sz w:val="22"/>
          <w:szCs w:val="22"/>
          <w:u w:val="single"/>
        </w:rPr>
      </w:pPr>
      <w:r>
        <w:rPr>
          <w:rStyle w:val="Strong"/>
          <w:sz w:val="22"/>
          <w:szCs w:val="22"/>
          <w:u w:val="single"/>
        </w:rPr>
        <w:lastRenderedPageBreak/>
        <w:br/>
      </w:r>
      <w:r w:rsidR="00297B55" w:rsidRPr="00D67F00">
        <w:rPr>
          <w:rStyle w:val="Strong"/>
          <w:sz w:val="22"/>
          <w:szCs w:val="22"/>
          <w:u w:val="single"/>
        </w:rPr>
        <w:t>CALL FOR TENDER: INFORMATION PER LOT</w:t>
      </w:r>
    </w:p>
    <w:p w14:paraId="64865D2C" w14:textId="77777777" w:rsidR="00501858" w:rsidRDefault="00EF74CF" w:rsidP="00EF74CF">
      <w:pPr>
        <w:outlineLvl w:val="0"/>
        <w:rPr>
          <w:rStyle w:val="Strong"/>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p>
    <w:p w14:paraId="7579633B" w14:textId="3CB0C51A" w:rsidR="00EF74CF" w:rsidRDefault="00EF74CF" w:rsidP="00EF74CF">
      <w:pPr>
        <w:outlineLvl w:val="0"/>
        <w:rPr>
          <w:rStyle w:val="Strong"/>
          <w:sz w:val="22"/>
          <w:szCs w:val="22"/>
          <w:highlight w:val="lightGray"/>
          <w:u w:val="single"/>
        </w:rPr>
      </w:pP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1C345262"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3B0DA3">
        <w:rPr>
          <w:rStyle w:val="Strong"/>
          <w:b w:val="0"/>
          <w:sz w:val="22"/>
          <w:szCs w:val="22"/>
          <w:lang w:val="en-GB"/>
        </w:rPr>
        <w:t>Republic of Serbia</w:t>
      </w:r>
      <w:r w:rsidR="00152110">
        <w:rPr>
          <w:rStyle w:val="Strong"/>
          <w:b w:val="0"/>
          <w:sz w:val="22"/>
          <w:szCs w:val="22"/>
          <w:lang w:val="en-GB"/>
        </w:rPr>
        <w:t>, AP Vojvodina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14:paraId="4772D783" w14:textId="0DC15231" w:rsidR="00CC6D8C" w:rsidRPr="00D67F00" w:rsidRDefault="00EF74CF" w:rsidP="00CC6D8C">
      <w:pPr>
        <w:outlineLvl w:val="0"/>
        <w:rPr>
          <w:rStyle w:val="Strong"/>
          <w:sz w:val="22"/>
          <w:szCs w:val="22"/>
          <w:u w:val="single"/>
          <w:lang w:val="en-GB"/>
        </w:rPr>
      </w:pPr>
      <w:r w:rsidRPr="00B443BA">
        <w:rPr>
          <w:rStyle w:val="Strong"/>
          <w:b w:val="0"/>
          <w:sz w:val="22"/>
          <w:szCs w:val="22"/>
          <w:lang w:val="en-GB"/>
        </w:rPr>
        <w:t>Price</w:t>
      </w:r>
      <w:r w:rsidRPr="00B443BA">
        <w:rPr>
          <w:rStyle w:val="Strong"/>
          <w:b w:val="0"/>
          <w:sz w:val="22"/>
          <w:szCs w:val="22"/>
          <w:lang w:val="en-GB"/>
        </w:rPr>
        <w:br/>
      </w:r>
      <w:r w:rsidRPr="00B443BA">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59284A53"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57551D">
        <w:rPr>
          <w:rStyle w:val="Strong"/>
          <w:b w:val="0"/>
          <w:sz w:val="22"/>
          <w:szCs w:val="22"/>
          <w:lang w:val="en-GB"/>
        </w:rPr>
        <w:t>03/02</w:t>
      </w:r>
      <w:r w:rsidR="00B443BA">
        <w:rPr>
          <w:rStyle w:val="Strong"/>
          <w:b w:val="0"/>
          <w:sz w:val="22"/>
          <w:szCs w:val="22"/>
          <w:lang w:val="en-GB"/>
        </w:rPr>
        <w:t>/202</w:t>
      </w:r>
      <w:r w:rsidR="00964B6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B443BA">
        <w:rPr>
          <w:rStyle w:val="Strong"/>
          <w:b w:val="0"/>
          <w:sz w:val="22"/>
          <w:szCs w:val="22"/>
          <w:lang w:val="en-GB"/>
        </w:rPr>
        <w:t>13:00h</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4561CD10" w14:textId="7E922D1F" w:rsidR="00EF6027" w:rsidRPr="009D4697" w:rsidRDefault="00CC6D8C" w:rsidP="00501858">
      <w:pPr>
        <w:outlineLvl w:val="0"/>
        <w:rPr>
          <w:sz w:val="22"/>
          <w:szCs w:val="22"/>
        </w:rPr>
      </w:pPr>
      <w:r>
        <w:rPr>
          <w:rStyle w:val="Strong"/>
          <w:b w:val="0"/>
          <w:sz w:val="22"/>
          <w:szCs w:val="22"/>
          <w:lang w:val="en-GB"/>
        </w:rPr>
        <w:t xml:space="preserve">Duration in months: </w:t>
      </w:r>
      <w:r w:rsidR="00501858">
        <w:rPr>
          <w:sz w:val="22"/>
          <w:szCs w:val="22"/>
        </w:rPr>
        <w:t>4</w:t>
      </w:r>
      <w:r w:rsidR="00EF6027">
        <w:rPr>
          <w:sz w:val="22"/>
        </w:rPr>
        <w:t xml:space="preserve"> (</w:t>
      </w:r>
      <w:r w:rsidR="00501858">
        <w:rPr>
          <w:sz w:val="22"/>
        </w:rPr>
        <w:t>four</w:t>
      </w:r>
      <w:r w:rsidR="00EF6027">
        <w:rPr>
          <w:sz w:val="22"/>
        </w:rPr>
        <w:t>) months</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31D6D1A1" w:rsidR="00DE28AE" w:rsidRPr="00D225CC" w:rsidRDefault="00CC6D8C" w:rsidP="00964B6E">
      <w:pPr>
        <w:outlineLvl w:val="0"/>
        <w:rPr>
          <w:lang w:val="en-GB"/>
        </w:rPr>
      </w:pPr>
      <w:r w:rsidRPr="00F82AA4">
        <w:rPr>
          <w:rStyle w:val="Strong"/>
          <w:b w:val="0"/>
          <w:sz w:val="22"/>
          <w:szCs w:val="22"/>
          <w:lang w:val="en-GB"/>
        </w:rPr>
        <w:t>Date:</w:t>
      </w:r>
      <w:r w:rsidRPr="003A7AA7">
        <w:rPr>
          <w:rStyle w:val="Strong"/>
          <w:b w:val="0"/>
          <w:sz w:val="22"/>
          <w:szCs w:val="22"/>
          <w:lang w:val="en-GB"/>
        </w:rPr>
        <w:t xml:space="preserve"> </w:t>
      </w:r>
      <w:r w:rsidR="0057551D">
        <w:rPr>
          <w:rStyle w:val="Strong"/>
          <w:b w:val="0"/>
          <w:sz w:val="22"/>
          <w:szCs w:val="22"/>
          <w:lang w:val="en-GB"/>
        </w:rPr>
        <w:t>0</w:t>
      </w:r>
      <w:r w:rsidR="005A2E9F">
        <w:rPr>
          <w:rStyle w:val="Strong"/>
          <w:b w:val="0"/>
          <w:sz w:val="22"/>
          <w:szCs w:val="22"/>
          <w:lang w:val="en-GB"/>
        </w:rPr>
        <w:t>5</w:t>
      </w:r>
      <w:r w:rsidR="0057551D">
        <w:rPr>
          <w:rStyle w:val="Strong"/>
          <w:b w:val="0"/>
          <w:sz w:val="22"/>
          <w:szCs w:val="22"/>
          <w:lang w:val="en-GB"/>
        </w:rPr>
        <w:t>/</w:t>
      </w:r>
      <w:r w:rsidR="00964B6E">
        <w:rPr>
          <w:rStyle w:val="Strong"/>
          <w:b w:val="0"/>
          <w:sz w:val="22"/>
          <w:szCs w:val="22"/>
          <w:lang w:val="en-GB"/>
        </w:rPr>
        <w:t>0</w:t>
      </w:r>
      <w:r w:rsidR="0057551D">
        <w:rPr>
          <w:rStyle w:val="Strong"/>
          <w:b w:val="0"/>
          <w:sz w:val="22"/>
          <w:szCs w:val="22"/>
          <w:lang w:val="en-GB"/>
        </w:rPr>
        <w:t>2</w:t>
      </w:r>
      <w:r w:rsidR="00B443BA">
        <w:rPr>
          <w:rStyle w:val="Strong"/>
          <w:b w:val="0"/>
          <w:sz w:val="22"/>
          <w:szCs w:val="22"/>
          <w:lang w:val="en-GB"/>
        </w:rPr>
        <w:t>/202</w:t>
      </w:r>
      <w:r w:rsidR="00964B6E">
        <w:rPr>
          <w:rStyle w:val="Strong"/>
          <w:b w:val="0"/>
          <w:sz w:val="22"/>
          <w:szCs w:val="22"/>
          <w:lang w:val="en-GB"/>
        </w:rPr>
        <w:t>5</w:t>
      </w:r>
      <w:r w:rsidRPr="00F82AA4">
        <w:rPr>
          <w:rStyle w:val="Strong"/>
          <w:b w:val="0"/>
          <w:sz w:val="22"/>
          <w:szCs w:val="22"/>
          <w:u w:val="single"/>
          <w:lang w:val="en-GB"/>
        </w:rPr>
        <w:br/>
      </w:r>
      <w:r w:rsidRPr="00F82AA4">
        <w:rPr>
          <w:rStyle w:val="Strong"/>
          <w:b w:val="0"/>
          <w:sz w:val="22"/>
          <w:szCs w:val="22"/>
          <w:lang w:val="en-GB"/>
        </w:rPr>
        <w:t>Local time</w:t>
      </w:r>
      <w:r w:rsidR="00135FF0">
        <w:rPr>
          <w:rStyle w:val="Strong"/>
          <w:b w:val="0"/>
          <w:sz w:val="22"/>
          <w:szCs w:val="22"/>
          <w:lang w:val="en-GB"/>
        </w:rPr>
        <w:t xml:space="preserve"> </w:t>
      </w:r>
      <w:r w:rsidR="00B443BA">
        <w:rPr>
          <w:rStyle w:val="Strong"/>
          <w:b w:val="0"/>
          <w:sz w:val="22"/>
          <w:szCs w:val="22"/>
          <w:lang w:val="en-GB"/>
        </w:rPr>
        <w:t>10:00</w:t>
      </w:r>
      <w:r>
        <w:rPr>
          <w:rStyle w:val="Strong"/>
          <w:sz w:val="22"/>
          <w:szCs w:val="22"/>
          <w:u w:val="single"/>
          <w:lang w:val="en-GB"/>
        </w:rPr>
        <w:br/>
      </w:r>
      <w:r w:rsidRPr="00F82AA4">
        <w:rPr>
          <w:rStyle w:val="Strong"/>
          <w:b w:val="0"/>
          <w:sz w:val="22"/>
          <w:szCs w:val="22"/>
          <w:lang w:val="en-GB"/>
        </w:rPr>
        <w:t xml:space="preserve">Place: </w:t>
      </w:r>
      <w:r w:rsidR="00964B6E" w:rsidRPr="00964B6E">
        <w:rPr>
          <w:b/>
          <w:bCs/>
          <w:sz w:val="22"/>
          <w:szCs w:val="22"/>
        </w:rPr>
        <w:t>Public Enterprise “VOJVODINAŠUME”,</w:t>
      </w:r>
      <w:r w:rsidR="00964B6E">
        <w:rPr>
          <w:b/>
          <w:bCs/>
          <w:sz w:val="22"/>
          <w:szCs w:val="22"/>
        </w:rPr>
        <w:t xml:space="preserve"> </w:t>
      </w:r>
      <w:proofErr w:type="spellStart"/>
      <w:r w:rsidR="00964B6E" w:rsidRPr="00964B6E">
        <w:rPr>
          <w:b/>
          <w:bCs/>
          <w:sz w:val="22"/>
          <w:szCs w:val="22"/>
        </w:rPr>
        <w:t>Preradovićeva</w:t>
      </w:r>
      <w:proofErr w:type="spellEnd"/>
      <w:r w:rsidR="00964B6E" w:rsidRPr="00964B6E">
        <w:rPr>
          <w:b/>
          <w:bCs/>
          <w:sz w:val="22"/>
          <w:szCs w:val="22"/>
        </w:rPr>
        <w:t xml:space="preserve"> 2, 21131 </w:t>
      </w:r>
      <w:proofErr w:type="spellStart"/>
      <w:r w:rsidR="00964B6E" w:rsidRPr="00964B6E">
        <w:rPr>
          <w:b/>
          <w:bCs/>
          <w:sz w:val="22"/>
          <w:szCs w:val="22"/>
        </w:rPr>
        <w:t>Petrovaradin</w:t>
      </w:r>
      <w:proofErr w:type="spellEnd"/>
      <w:r w:rsidR="00964B6E" w:rsidRPr="00964B6E">
        <w:rPr>
          <w:b/>
          <w:bCs/>
          <w:sz w:val="22"/>
          <w:szCs w:val="22"/>
        </w:rPr>
        <w:t>, Republic of Serbia</w:t>
      </w:r>
    </w:p>
    <w:sectPr w:rsidR="00DE28AE" w:rsidRPr="00D225CC" w:rsidSect="00BC34CF">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F71FD7" w14:textId="77777777" w:rsidR="0086613D" w:rsidRDefault="0086613D">
      <w:r>
        <w:separator/>
      </w:r>
    </w:p>
  </w:endnote>
  <w:endnote w:type="continuationSeparator" w:id="0">
    <w:p w14:paraId="1BDA8D3B" w14:textId="77777777" w:rsidR="0086613D" w:rsidRDefault="00866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CDD79E" w14:textId="77777777" w:rsidR="0086613D" w:rsidRDefault="0086613D">
      <w:r>
        <w:separator/>
      </w:r>
    </w:p>
  </w:footnote>
  <w:footnote w:type="continuationSeparator" w:id="0">
    <w:p w14:paraId="3A925AC1" w14:textId="77777777" w:rsidR="0086613D" w:rsidRDefault="0086613D">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472744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19481966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200909461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97696017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62877402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050438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083453415">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161601461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1688169036">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81830168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253173664">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559250647">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1110010173">
    <w:abstractNumId w:val="17"/>
  </w:num>
  <w:num w:numId="14" w16cid:durableId="1777096066">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1954088647">
    <w:abstractNumId w:val="13"/>
  </w:num>
  <w:num w:numId="16" w16cid:durableId="1628510012">
    <w:abstractNumId w:val="15"/>
  </w:num>
  <w:num w:numId="17" w16cid:durableId="1903365675">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3431225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41832540">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646081872">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43320570">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804347168">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42754322">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2127461162">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957560917">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467675667">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705326138">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1092313327">
    <w:abstractNumId w:val="27"/>
  </w:num>
  <w:num w:numId="29" w16cid:durableId="1056048372">
    <w:abstractNumId w:val="27"/>
  </w:num>
  <w:num w:numId="30" w16cid:durableId="32966922">
    <w:abstractNumId w:val="27"/>
  </w:num>
  <w:num w:numId="31" w16cid:durableId="1592663073">
    <w:abstractNumId w:val="27"/>
  </w:num>
  <w:num w:numId="32" w16cid:durableId="1304891997">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921714884">
    <w:abstractNumId w:val="35"/>
  </w:num>
  <w:num w:numId="34" w16cid:durableId="1507671688">
    <w:abstractNumId w:val="41"/>
  </w:num>
  <w:num w:numId="35" w16cid:durableId="1646347516">
    <w:abstractNumId w:val="34"/>
  </w:num>
  <w:num w:numId="36" w16cid:durableId="376316217">
    <w:abstractNumId w:val="33"/>
  </w:num>
  <w:num w:numId="37" w16cid:durableId="1881935961">
    <w:abstractNumId w:val="36"/>
  </w:num>
  <w:num w:numId="38" w16cid:durableId="406805335">
    <w:abstractNumId w:val="39"/>
  </w:num>
  <w:num w:numId="39" w16cid:durableId="1492063109">
    <w:abstractNumId w:val="44"/>
  </w:num>
  <w:num w:numId="40" w16cid:durableId="379403957">
    <w:abstractNumId w:val="45"/>
  </w:num>
  <w:num w:numId="41" w16cid:durableId="1711759305">
    <w:abstractNumId w:val="40"/>
  </w:num>
  <w:num w:numId="42" w16cid:durableId="113989229">
    <w:abstractNumId w:val="43"/>
  </w:num>
  <w:num w:numId="43" w16cid:durableId="1342047103">
    <w:abstractNumId w:val="37"/>
  </w:num>
  <w:num w:numId="44" w16cid:durableId="239564997">
    <w:abstractNumId w:val="38"/>
  </w:num>
  <w:num w:numId="45" w16cid:durableId="1468668484">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467EB"/>
    <w:rsid w:val="000503A2"/>
    <w:rsid w:val="000522D4"/>
    <w:rsid w:val="000617C9"/>
    <w:rsid w:val="0006203C"/>
    <w:rsid w:val="00063589"/>
    <w:rsid w:val="00063FB5"/>
    <w:rsid w:val="000677C2"/>
    <w:rsid w:val="00075FAC"/>
    <w:rsid w:val="00076F64"/>
    <w:rsid w:val="0008316A"/>
    <w:rsid w:val="000878ED"/>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2110"/>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C98"/>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0B11"/>
    <w:rsid w:val="0036159C"/>
    <w:rsid w:val="003717BC"/>
    <w:rsid w:val="00371FD9"/>
    <w:rsid w:val="00372452"/>
    <w:rsid w:val="0038633F"/>
    <w:rsid w:val="00386E96"/>
    <w:rsid w:val="0038796E"/>
    <w:rsid w:val="003947E7"/>
    <w:rsid w:val="00397073"/>
    <w:rsid w:val="00397634"/>
    <w:rsid w:val="003A2E1C"/>
    <w:rsid w:val="003A4357"/>
    <w:rsid w:val="003A7AA7"/>
    <w:rsid w:val="003A7E14"/>
    <w:rsid w:val="003B0DA3"/>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9739A"/>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1858"/>
    <w:rsid w:val="00502217"/>
    <w:rsid w:val="00503CD9"/>
    <w:rsid w:val="005046CD"/>
    <w:rsid w:val="00505437"/>
    <w:rsid w:val="005070DB"/>
    <w:rsid w:val="00507BFE"/>
    <w:rsid w:val="00511119"/>
    <w:rsid w:val="0051514D"/>
    <w:rsid w:val="00516C38"/>
    <w:rsid w:val="00523826"/>
    <w:rsid w:val="00524367"/>
    <w:rsid w:val="00533CE6"/>
    <w:rsid w:val="0054183B"/>
    <w:rsid w:val="00543387"/>
    <w:rsid w:val="0055037B"/>
    <w:rsid w:val="005558E0"/>
    <w:rsid w:val="0056183E"/>
    <w:rsid w:val="00565A69"/>
    <w:rsid w:val="00571687"/>
    <w:rsid w:val="00571989"/>
    <w:rsid w:val="00572F15"/>
    <w:rsid w:val="0057551D"/>
    <w:rsid w:val="00581953"/>
    <w:rsid w:val="00583EC9"/>
    <w:rsid w:val="00584BF4"/>
    <w:rsid w:val="00584D96"/>
    <w:rsid w:val="005908F0"/>
    <w:rsid w:val="00590ADB"/>
    <w:rsid w:val="005A2E9F"/>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3DB8"/>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DEC"/>
    <w:rsid w:val="007653F4"/>
    <w:rsid w:val="007727F3"/>
    <w:rsid w:val="00783B39"/>
    <w:rsid w:val="007955F2"/>
    <w:rsid w:val="00795842"/>
    <w:rsid w:val="00795E5F"/>
    <w:rsid w:val="007A04AC"/>
    <w:rsid w:val="007B0BA3"/>
    <w:rsid w:val="007C136C"/>
    <w:rsid w:val="007C201A"/>
    <w:rsid w:val="007C352C"/>
    <w:rsid w:val="007C593F"/>
    <w:rsid w:val="007D29AC"/>
    <w:rsid w:val="007D2FCB"/>
    <w:rsid w:val="007D6292"/>
    <w:rsid w:val="007D761E"/>
    <w:rsid w:val="007D79B1"/>
    <w:rsid w:val="007E063C"/>
    <w:rsid w:val="007E153C"/>
    <w:rsid w:val="007E4420"/>
    <w:rsid w:val="007E5045"/>
    <w:rsid w:val="007E53DA"/>
    <w:rsid w:val="007F095B"/>
    <w:rsid w:val="007F0984"/>
    <w:rsid w:val="007F1048"/>
    <w:rsid w:val="007F2401"/>
    <w:rsid w:val="007F5383"/>
    <w:rsid w:val="008001B4"/>
    <w:rsid w:val="00800827"/>
    <w:rsid w:val="008162F6"/>
    <w:rsid w:val="008272C0"/>
    <w:rsid w:val="008323D3"/>
    <w:rsid w:val="008351FF"/>
    <w:rsid w:val="00845D2E"/>
    <w:rsid w:val="00851792"/>
    <w:rsid w:val="00853875"/>
    <w:rsid w:val="00855235"/>
    <w:rsid w:val="00860295"/>
    <w:rsid w:val="0086613D"/>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64B6E"/>
    <w:rsid w:val="009707C4"/>
    <w:rsid w:val="00970B01"/>
    <w:rsid w:val="00971CC5"/>
    <w:rsid w:val="0097450C"/>
    <w:rsid w:val="009874BD"/>
    <w:rsid w:val="009900DD"/>
    <w:rsid w:val="00990B40"/>
    <w:rsid w:val="00991002"/>
    <w:rsid w:val="009A26FC"/>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241DE"/>
    <w:rsid w:val="00B304D7"/>
    <w:rsid w:val="00B30DFF"/>
    <w:rsid w:val="00B443BA"/>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0ABE"/>
    <w:rsid w:val="00BB2689"/>
    <w:rsid w:val="00BB3DD7"/>
    <w:rsid w:val="00BB68B0"/>
    <w:rsid w:val="00BC00A1"/>
    <w:rsid w:val="00BC0714"/>
    <w:rsid w:val="00BC34CF"/>
    <w:rsid w:val="00BC353E"/>
    <w:rsid w:val="00BD552F"/>
    <w:rsid w:val="00BE3973"/>
    <w:rsid w:val="00BE595A"/>
    <w:rsid w:val="00BE6FAB"/>
    <w:rsid w:val="00BE783C"/>
    <w:rsid w:val="00BE7B3C"/>
    <w:rsid w:val="00BF5FBD"/>
    <w:rsid w:val="00C00D44"/>
    <w:rsid w:val="00C03806"/>
    <w:rsid w:val="00C06736"/>
    <w:rsid w:val="00C10475"/>
    <w:rsid w:val="00C106C1"/>
    <w:rsid w:val="00C14AF2"/>
    <w:rsid w:val="00C171B6"/>
    <w:rsid w:val="00C2159D"/>
    <w:rsid w:val="00C2452B"/>
    <w:rsid w:val="00C261AB"/>
    <w:rsid w:val="00C27405"/>
    <w:rsid w:val="00C30183"/>
    <w:rsid w:val="00C3644F"/>
    <w:rsid w:val="00C460D8"/>
    <w:rsid w:val="00C545B1"/>
    <w:rsid w:val="00C579ED"/>
    <w:rsid w:val="00C61EEF"/>
    <w:rsid w:val="00C64A7A"/>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7536"/>
    <w:rsid w:val="00CF0E53"/>
    <w:rsid w:val="00CF366A"/>
    <w:rsid w:val="00D00216"/>
    <w:rsid w:val="00D00DBC"/>
    <w:rsid w:val="00D011CD"/>
    <w:rsid w:val="00D0254B"/>
    <w:rsid w:val="00D225CC"/>
    <w:rsid w:val="00D22682"/>
    <w:rsid w:val="00D240C3"/>
    <w:rsid w:val="00D25196"/>
    <w:rsid w:val="00D309CF"/>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027"/>
    <w:rsid w:val="00EF6A28"/>
    <w:rsid w:val="00EF6FBF"/>
    <w:rsid w:val="00EF74CF"/>
    <w:rsid w:val="00F05BF1"/>
    <w:rsid w:val="00F10E8E"/>
    <w:rsid w:val="00F1113D"/>
    <w:rsid w:val="00F207E3"/>
    <w:rsid w:val="00F209A9"/>
    <w:rsid w:val="00F233FF"/>
    <w:rsid w:val="00F27556"/>
    <w:rsid w:val="00F27C45"/>
    <w:rsid w:val="00F34407"/>
    <w:rsid w:val="00F3539A"/>
    <w:rsid w:val="00F37EB6"/>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0341"/>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7EB6"/>
    <w:pPr>
      <w:widowControl w:val="0"/>
      <w:spacing w:before="100" w:after="100"/>
    </w:pPr>
    <w:rPr>
      <w:snapToGrid w:val="0"/>
      <w:sz w:val="24"/>
      <w:lang w:val="en-US" w:eastAsia="en-US"/>
    </w:rPr>
  </w:style>
  <w:style w:type="paragraph" w:styleId="Heading1">
    <w:name w:val="heading 1"/>
    <w:basedOn w:val="Normal"/>
    <w:next w:val="Normal"/>
    <w:link w:val="Heading1Char"/>
    <w:qFormat/>
    <w:rsid w:val="00763DEC"/>
    <w:pPr>
      <w:keepNext/>
      <w:spacing w:before="240" w:after="60"/>
      <w:outlineLvl w:val="0"/>
    </w:pPr>
    <w:rPr>
      <w:rFonts w:ascii="Calibri Light" w:hAnsi="Calibri Light"/>
      <w:b/>
      <w:bCs/>
      <w:kern w:val="32"/>
      <w:sz w:val="32"/>
      <w:szCs w:val="32"/>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 w:type="character" w:styleId="UnresolvedMention">
    <w:name w:val="Unresolved Mention"/>
    <w:uiPriority w:val="99"/>
    <w:semiHidden/>
    <w:unhideWhenUsed/>
    <w:rsid w:val="003B0DA3"/>
    <w:rPr>
      <w:color w:val="605E5C"/>
      <w:shd w:val="clear" w:color="auto" w:fill="E1DFDD"/>
    </w:rPr>
  </w:style>
  <w:style w:type="character" w:customStyle="1" w:styleId="Heading1Char">
    <w:name w:val="Heading 1 Char"/>
    <w:link w:val="Heading1"/>
    <w:rsid w:val="00763DEC"/>
    <w:rPr>
      <w:rFonts w:ascii="Calibri Light" w:eastAsia="Times New Roman" w:hAnsi="Calibri Light" w:cs="Times New Roman"/>
      <w:b/>
      <w:bCs/>
      <w:snapToGrid w:val="0"/>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54063">
      <w:bodyDiv w:val="1"/>
      <w:marLeft w:val="0"/>
      <w:marRight w:val="0"/>
      <w:marTop w:val="0"/>
      <w:marBottom w:val="0"/>
      <w:divBdr>
        <w:top w:val="none" w:sz="0" w:space="0" w:color="auto"/>
        <w:left w:val="none" w:sz="0" w:space="0" w:color="auto"/>
        <w:bottom w:val="none" w:sz="0" w:space="0" w:color="auto"/>
        <w:right w:val="none" w:sz="0" w:space="0" w:color="auto"/>
      </w:divBdr>
    </w:div>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101881">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202398069">
      <w:bodyDiv w:val="1"/>
      <w:marLeft w:val="0"/>
      <w:marRight w:val="0"/>
      <w:marTop w:val="0"/>
      <w:marBottom w:val="0"/>
      <w:divBdr>
        <w:top w:val="none" w:sz="0" w:space="0" w:color="auto"/>
        <w:left w:val="none" w:sz="0" w:space="0" w:color="auto"/>
        <w:bottom w:val="none" w:sz="0" w:space="0" w:color="auto"/>
        <w:right w:val="none" w:sz="0" w:space="0" w:color="auto"/>
      </w:divBdr>
    </w:div>
    <w:div w:id="1615408383">
      <w:bodyDiv w:val="1"/>
      <w:marLeft w:val="0"/>
      <w:marRight w:val="0"/>
      <w:marTop w:val="0"/>
      <w:marBottom w:val="0"/>
      <w:divBdr>
        <w:top w:val="none" w:sz="0" w:space="0" w:color="auto"/>
        <w:left w:val="none" w:sz="0" w:space="0" w:color="auto"/>
        <w:bottom w:val="none" w:sz="0" w:space="0" w:color="auto"/>
        <w:right w:val="none" w:sz="0" w:space="0" w:color="auto"/>
      </w:divBdr>
    </w:div>
    <w:div w:id="1915435643">
      <w:bodyDiv w:val="1"/>
      <w:marLeft w:val="0"/>
      <w:marRight w:val="0"/>
      <w:marTop w:val="0"/>
      <w:marBottom w:val="0"/>
      <w:divBdr>
        <w:top w:val="none" w:sz="0" w:space="0" w:color="auto"/>
        <w:left w:val="none" w:sz="0" w:space="0" w:color="auto"/>
        <w:bottom w:val="none" w:sz="0" w:space="0" w:color="auto"/>
        <w:right w:val="none" w:sz="0" w:space="0" w:color="auto"/>
      </w:divBdr>
    </w:div>
    <w:div w:id="1984501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vojvodinasume.r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1164</TotalTime>
  <Pages>2</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Nikola Todorov</cp:lastModifiedBy>
  <cp:revision>59</cp:revision>
  <cp:lastPrinted>2014-01-30T15:32:00Z</cp:lastPrinted>
  <dcterms:created xsi:type="dcterms:W3CDTF">2020-07-13T18:49:00Z</dcterms:created>
  <dcterms:modified xsi:type="dcterms:W3CDTF">2024-12-26T10:04:00Z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